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60770387" w:rsidR="0089213D" w:rsidRPr="00852563" w:rsidRDefault="003223BC" w:rsidP="001312D9">
      <w:pPr>
        <w:pStyle w:val="Zkladntext2"/>
        <w:spacing w:after="0" w:line="240" w:lineRule="auto"/>
        <w:ind w:left="3686" w:hanging="3686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="008D7B89">
        <w:rPr>
          <w:rFonts w:asciiTheme="minorHAnsi" w:hAnsiTheme="minorHAnsi" w:cs="Calibri"/>
          <w:b/>
          <w:szCs w:val="24"/>
        </w:rPr>
        <w:t>4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1312D9">
        <w:rPr>
          <w:rFonts w:asciiTheme="minorHAnsi" w:hAnsiTheme="minorHAnsi" w:cs="Calibri"/>
          <w:szCs w:val="24"/>
        </w:rPr>
        <w:t xml:space="preserve"> </w:t>
      </w:r>
      <w:r w:rsidR="001312D9" w:rsidRPr="001312D9">
        <w:rPr>
          <w:rFonts w:asciiTheme="minorHAnsi" w:hAnsiTheme="minorHAnsi" w:cs="Calibri"/>
          <w:b/>
          <w:szCs w:val="24"/>
        </w:rPr>
        <w:t xml:space="preserve">Plán areálu </w:t>
      </w:r>
      <w:r w:rsidR="00DA691E" w:rsidRPr="00DA691E">
        <w:rPr>
          <w:rFonts w:asciiTheme="minorHAnsi" w:hAnsiTheme="minorHAnsi" w:cs="Calibri"/>
          <w:b/>
          <w:szCs w:val="24"/>
        </w:rPr>
        <w:t>Litomyšlské</w:t>
      </w:r>
      <w:r w:rsidR="00275F09" w:rsidRPr="00275F09">
        <w:rPr>
          <w:rFonts w:asciiTheme="minorHAnsi" w:hAnsiTheme="minorHAnsi" w:cs="Calibri"/>
          <w:b/>
          <w:szCs w:val="24"/>
        </w:rPr>
        <w:t xml:space="preserve"> nemocnice</w:t>
      </w:r>
      <w:r w:rsidR="001312D9" w:rsidRPr="001312D9">
        <w:rPr>
          <w:rFonts w:asciiTheme="minorHAnsi" w:hAnsiTheme="minorHAnsi" w:cs="Calibri"/>
          <w:b/>
          <w:szCs w:val="24"/>
        </w:rPr>
        <w:t xml:space="preserve">  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8363"/>
      </w:tblGrid>
      <w:tr w:rsidR="00983132" w:rsidRPr="007B7199" w14:paraId="13C7D44A" w14:textId="77777777" w:rsidTr="009054A5">
        <w:tc>
          <w:tcPr>
            <w:tcW w:w="1980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8363" w:type="dxa"/>
          </w:tcPr>
          <w:p w14:paraId="2D96F87E" w14:textId="03E9655A" w:rsidR="00983132" w:rsidRPr="003D6616" w:rsidRDefault="00DA691E" w:rsidP="009054A5">
            <w:pPr>
              <w:pStyle w:val="Default0"/>
              <w:rPr>
                <w:rFonts w:asciiTheme="minorHAnsi" w:hAnsiTheme="minorHAnsi"/>
                <w:bCs/>
              </w:rPr>
            </w:pPr>
            <w:r w:rsidRPr="00DA691E">
              <w:rPr>
                <w:rFonts w:asciiTheme="minorHAnsi" w:hAnsiTheme="minorHAnsi"/>
                <w:bCs/>
              </w:rPr>
              <w:t>NPK, a.s. – Rekonstrukce redukční stanice medicinálních plynů (výměna tlakové stanice N2O, O2) v areálu Litomyšlské nemocnice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7F58EAF" w14:textId="77777777" w:rsidR="001312D9" w:rsidRDefault="001312D9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3294A065" w14:textId="77777777" w:rsidR="00503D88" w:rsidRDefault="00503D88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0ADA0083" w14:textId="77777777" w:rsidR="00503D88" w:rsidRDefault="00503D88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29F6C01B" w14:textId="72E165D8" w:rsidR="004221A6" w:rsidRDefault="00DA691E" w:rsidP="00F703CD">
      <w:pPr>
        <w:spacing w:after="0" w:line="240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Plán areálu Litomyšlské nemocnice</w:t>
      </w:r>
    </w:p>
    <w:p w14:paraId="7A348760" w14:textId="4718E0D0" w:rsidR="004221A6" w:rsidRDefault="004221A6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A7B8A5B" w14:textId="1CDE1157" w:rsidR="001312D9" w:rsidRDefault="0098596D" w:rsidP="00F703CD">
      <w:pPr>
        <w:spacing w:after="0" w:line="240" w:lineRule="auto"/>
        <w:jc w:val="both"/>
        <w:rPr>
          <w:rFonts w:cs="Calibri"/>
          <w:b/>
          <w:bCs/>
        </w:rPr>
      </w:pPr>
      <w:r>
        <w:rPr>
          <w:noProof/>
        </w:rPr>
        <w:drawing>
          <wp:inline distT="0" distB="0" distL="0" distR="0" wp14:anchorId="28468420" wp14:editId="6E96CD9F">
            <wp:extent cx="5348378" cy="6988439"/>
            <wp:effectExtent l="0" t="0" r="508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59181" cy="700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12D9" w:rsidSect="00C428B6">
      <w:headerReference w:type="default" r:id="rId9"/>
      <w:footerReference w:type="default" r:id="rId10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96D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7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A23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12D9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5F09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616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1A6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4F7B94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3D88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657A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D7B89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54A5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596D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55C5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29E8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3D1D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691E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21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6034B-DBEB-42D8-83B6-2D6FB8085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273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24</cp:revision>
  <cp:lastPrinted>2018-10-15T06:15:00Z</cp:lastPrinted>
  <dcterms:created xsi:type="dcterms:W3CDTF">2020-01-10T08:26:00Z</dcterms:created>
  <dcterms:modified xsi:type="dcterms:W3CDTF">2020-10-16T09:43:00Z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